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FFAA0B8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8805BD">
        <w:rPr>
          <w:rFonts w:ascii="Times New Roman" w:eastAsiaTheme="minorEastAsia" w:hAnsi="Times New Roman" w:cs="Times New Roman"/>
          <w:b/>
          <w:lang w:eastAsia="hu-HU"/>
        </w:rPr>
        <w:t xml:space="preserve">Országos Roma </w:t>
      </w:r>
      <w:r w:rsidR="00176719">
        <w:rPr>
          <w:rFonts w:ascii="Times New Roman" w:eastAsiaTheme="minorEastAsia" w:hAnsi="Times New Roman" w:cs="Times New Roman"/>
          <w:b/>
          <w:lang w:eastAsia="hu-HU"/>
        </w:rPr>
        <w:t xml:space="preserve">Sportközpont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D15C52" w14:textId="77777777" w:rsidR="002875CF" w:rsidRDefault="002875CF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137579E1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7CB4553" w14:textId="261B225D" w:rsidR="00F43242" w:rsidRDefault="00F4324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Önkormányzata által fenntartott intézmények esetében a korábbiakban alkalmazott Szervezeti és Működési Szabályzatok felülvizsgálatára került sor, melynek keretében a szabályzatok </w:t>
      </w:r>
      <w:proofErr w:type="gramStart"/>
      <w:r>
        <w:rPr>
          <w:rFonts w:ascii="Times New Roman" w:hAnsi="Times New Roman" w:cs="Times New Roman"/>
          <w:sz w:val="24"/>
          <w:szCs w:val="24"/>
        </w:rPr>
        <w:t>aktualizálása</w:t>
      </w:r>
      <w:proofErr w:type="gramEnd"/>
      <w:r>
        <w:rPr>
          <w:rFonts w:ascii="Times New Roman" w:hAnsi="Times New Roman" w:cs="Times New Roman"/>
          <w:sz w:val="24"/>
          <w:szCs w:val="24"/>
        </w:rPr>
        <w:t>, valamint szükséges kiegészítése megtörtént.</w:t>
      </w:r>
    </w:p>
    <w:p w14:paraId="4B4164E1" w14:textId="1A1E7847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</w:t>
      </w:r>
      <w:r w:rsidR="00F43242">
        <w:rPr>
          <w:rFonts w:ascii="Times New Roman" w:hAnsi="Times New Roman" w:cs="Times New Roman"/>
          <w:sz w:val="24"/>
          <w:szCs w:val="24"/>
        </w:rPr>
        <w:t>ati javaslat mellékletét képezi az intézményi Szervezeti és Működési Szabályzat tervezete.</w:t>
      </w:r>
    </w:p>
    <w:p w14:paraId="649AAB64" w14:textId="3E572BB9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CBED274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F43242">
        <w:rPr>
          <w:rFonts w:ascii="Times New Roman" w:hAnsi="Times New Roman" w:cs="Times New Roman"/>
          <w:bCs/>
          <w:color w:val="000000"/>
        </w:rPr>
        <w:t xml:space="preserve"> az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 xml:space="preserve">Országos Roma </w:t>
      </w:r>
      <w:r w:rsidR="00176719">
        <w:rPr>
          <w:rFonts w:ascii="Times New Roman" w:eastAsiaTheme="minorEastAsia" w:hAnsi="Times New Roman" w:cs="Times New Roman"/>
          <w:b/>
          <w:lang w:eastAsia="hu-HU"/>
        </w:rPr>
        <w:t xml:space="preserve">Sportközpont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7B1B6C0F" w:rsidR="008F1517" w:rsidRPr="001902FA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1902FA">
        <w:rPr>
          <w:rFonts w:eastAsiaTheme="minorEastAsia"/>
        </w:rPr>
        <w:t xml:space="preserve">az </w:t>
      </w:r>
      <w:r w:rsidR="001902FA" w:rsidRPr="001902FA">
        <w:rPr>
          <w:rFonts w:eastAsiaTheme="minorEastAsia"/>
        </w:rPr>
        <w:t xml:space="preserve">Országos Roma </w:t>
      </w:r>
      <w:r w:rsidR="00176719">
        <w:rPr>
          <w:rFonts w:eastAsiaTheme="minorEastAsia"/>
        </w:rPr>
        <w:t xml:space="preserve">Sportközpont </w:t>
      </w:r>
      <w:bookmarkStart w:id="0" w:name="_GoBack"/>
      <w:bookmarkEnd w:id="0"/>
      <w:r w:rsidR="001902FA" w:rsidRPr="001902FA">
        <w:rPr>
          <w:rFonts w:eastAsiaTheme="minorEastAsia"/>
        </w:rPr>
        <w:t>Szerv</w:t>
      </w:r>
      <w:r w:rsidR="001902FA" w:rsidRPr="001902FA">
        <w:rPr>
          <w:rFonts w:eastAsiaTheme="minorEastAsia"/>
        </w:rPr>
        <w:t>ezeti és Működési Szabályzatát</w:t>
      </w:r>
      <w:r w:rsidR="001902FA" w:rsidRPr="001902FA">
        <w:rPr>
          <w:rFonts w:eastAsiaTheme="minorEastAsia"/>
        </w:rPr>
        <w:t xml:space="preserve"> </w:t>
      </w:r>
      <w:r w:rsidR="00E056FD" w:rsidRPr="001902FA">
        <w:t xml:space="preserve">a </w:t>
      </w:r>
      <w:r w:rsidR="008F1517" w:rsidRPr="001902FA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3AF43CB7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>felhatalmazza az Elnököt és a Hivatalvezetőt a szükséges intézkedések 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719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875CF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AF7C4C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423C3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2025-10-25T12:32:00Z</dcterms:created>
  <dcterms:modified xsi:type="dcterms:W3CDTF">2025-10-25T12:32:00Z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